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563865C8" w:rsidR="00285FEE" w:rsidRDefault="00C959AB" w:rsidP="0071367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959AB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C9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959A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959A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959A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959AB">
        <w:rPr>
          <w:rFonts w:ascii="Arial" w:hAnsi="Arial" w:cs="Arial"/>
          <w:b/>
          <w:bCs/>
          <w:sz w:val="22"/>
          <w:szCs w:val="22"/>
        </w:rPr>
        <w:t xml:space="preserve"> Nr 1 147R na </w:t>
      </w:r>
      <w:proofErr w:type="spellStart"/>
      <w:r w:rsidRPr="00C959AB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C959AB">
        <w:rPr>
          <w:rFonts w:ascii="Arial" w:hAnsi="Arial" w:cs="Arial"/>
          <w:b/>
          <w:bCs/>
          <w:sz w:val="22"/>
          <w:szCs w:val="22"/>
        </w:rPr>
        <w:t xml:space="preserve"> 900 mb w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C959AB">
        <w:rPr>
          <w:rFonts w:ascii="Arial" w:hAnsi="Arial" w:cs="Arial"/>
          <w:b/>
          <w:bCs/>
          <w:sz w:val="22"/>
          <w:szCs w:val="22"/>
        </w:rPr>
        <w:t>miejscowości</w:t>
      </w:r>
      <w:proofErr w:type="spellEnd"/>
      <w:r>
        <w:rPr>
          <w:rFonts w:ascii="Arial" w:hAnsi="Arial" w:cs="Arial"/>
          <w:b/>
          <w:bCs/>
          <w:sz w:val="22"/>
          <w:szCs w:val="22"/>
        </w:rPr>
        <w:t> </w:t>
      </w:r>
      <w:r w:rsidRPr="00C959AB">
        <w:rPr>
          <w:rFonts w:ascii="Arial" w:hAnsi="Arial" w:cs="Arial"/>
          <w:b/>
          <w:bCs/>
          <w:sz w:val="22"/>
          <w:szCs w:val="22"/>
        </w:rPr>
        <w:t>Gliny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C959AB">
        <w:rPr>
          <w:rFonts w:ascii="Arial" w:hAnsi="Arial" w:cs="Arial"/>
          <w:b/>
          <w:bCs/>
          <w:sz w:val="22"/>
          <w:szCs w:val="22"/>
        </w:rPr>
        <w:t>Małe</w:t>
      </w:r>
      <w:proofErr w:type="spellEnd"/>
      <w:r w:rsidRPr="00C959AB">
        <w:rPr>
          <w:rFonts w:ascii="Arial" w:hAnsi="Arial" w:cs="Arial"/>
          <w:b/>
          <w:bCs/>
          <w:sz w:val="22"/>
          <w:szCs w:val="22"/>
        </w:rPr>
        <w:t xml:space="preserve"> i Gliny </w:t>
      </w:r>
      <w:proofErr w:type="spellStart"/>
      <w:r w:rsidRPr="00C959AB">
        <w:rPr>
          <w:rFonts w:ascii="Arial" w:hAnsi="Arial" w:cs="Arial"/>
          <w:b/>
          <w:bCs/>
          <w:sz w:val="22"/>
          <w:szCs w:val="22"/>
        </w:rPr>
        <w:t>Wielkie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36A16" w14:textId="77777777" w:rsidR="00786281" w:rsidRDefault="00786281" w:rsidP="00AC1A4B">
      <w:r>
        <w:separator/>
      </w:r>
    </w:p>
  </w:endnote>
  <w:endnote w:type="continuationSeparator" w:id="0">
    <w:p w14:paraId="2589F212" w14:textId="77777777" w:rsidR="00786281" w:rsidRDefault="0078628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8F912" w14:textId="77777777" w:rsidR="00786281" w:rsidRDefault="00786281" w:rsidP="00AC1A4B">
      <w:r>
        <w:separator/>
      </w:r>
    </w:p>
  </w:footnote>
  <w:footnote w:type="continuationSeparator" w:id="0">
    <w:p w14:paraId="3BC3F82B" w14:textId="77777777" w:rsidR="00786281" w:rsidRDefault="0078628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0866411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959AB">
      <w:rPr>
        <w:rFonts w:ascii="Calibri" w:hAnsi="Calibri"/>
        <w:b/>
        <w:bCs/>
        <w:color w:val="4F81BD"/>
        <w:sz w:val="18"/>
        <w:szCs w:val="18"/>
        <w:lang w:val="pl-PL" w:eastAsia="ar-SA"/>
      </w:rPr>
      <w:t>46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DE3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1367B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8628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59AB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4755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2021-01-22T11:33:00Z</cp:lastPrinted>
  <dcterms:created xsi:type="dcterms:W3CDTF">2021-02-17T13:06:00Z</dcterms:created>
  <dcterms:modified xsi:type="dcterms:W3CDTF">2025-04-10T10:05:00Z</dcterms:modified>
</cp:coreProperties>
</file>